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664FB9" w14:textId="5BC4A854" w:rsidR="00E93BC4" w:rsidRDefault="00E93BC4" w:rsidP="00E93BC4">
      <w:pPr>
        <w:tabs>
          <w:tab w:val="left" w:pos="4935"/>
        </w:tabs>
        <w:spacing w:after="0"/>
        <w:rPr>
          <w:rFonts w:ascii="Liberation Serif" w:hAnsi="Liberation Serif"/>
          <w:b/>
          <w:bCs/>
          <w:noProof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56223543" wp14:editId="671CE6B6">
            <wp:simplePos x="0" y="0"/>
            <wp:positionH relativeFrom="column">
              <wp:posOffset>361950</wp:posOffset>
            </wp:positionH>
            <wp:positionV relativeFrom="paragraph">
              <wp:posOffset>0</wp:posOffset>
            </wp:positionV>
            <wp:extent cx="1296035" cy="1569085"/>
            <wp:effectExtent l="0" t="0" r="0" b="0"/>
            <wp:wrapSquare wrapText="bothSides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6035" cy="1569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FFC55CA" w14:textId="77777777" w:rsidR="00E93BC4" w:rsidRPr="00E93BC4" w:rsidRDefault="00E93BC4" w:rsidP="00FF5A98">
      <w:pPr>
        <w:tabs>
          <w:tab w:val="left" w:pos="3402"/>
          <w:tab w:val="left" w:pos="4935"/>
        </w:tabs>
        <w:spacing w:after="0"/>
        <w:rPr>
          <w:rFonts w:ascii="Liberation Serif" w:hAnsi="Liberation Serif"/>
          <w:b/>
          <w:bCs/>
          <w:noProof/>
        </w:rPr>
      </w:pPr>
    </w:p>
    <w:p w14:paraId="5FCCFEAC" w14:textId="5283890C" w:rsidR="00E93BC4" w:rsidRPr="00E93BC4" w:rsidRDefault="00E93BC4" w:rsidP="00E93BC4">
      <w:pPr>
        <w:spacing w:after="0"/>
        <w:jc w:val="center"/>
        <w:rPr>
          <w:lang w:val="en-US"/>
        </w:rPr>
      </w:pPr>
    </w:p>
    <w:p w14:paraId="63EF8457" w14:textId="39DBE37A" w:rsidR="00567442" w:rsidRPr="00567442" w:rsidRDefault="0019065B" w:rsidP="00854693">
      <w:pPr>
        <w:tabs>
          <w:tab w:val="left" w:pos="8505"/>
        </w:tabs>
        <w:spacing w:after="0" w:line="240" w:lineRule="auto"/>
        <w:ind w:left="3544" w:hanging="712"/>
        <w:rPr>
          <w:rFonts w:ascii="Liberation Serif" w:eastAsia="Times New Roman" w:hAnsi="Liberation Serif" w:cs="Times New Roman"/>
          <w:noProof/>
          <w:sz w:val="24"/>
          <w:szCs w:val="24"/>
        </w:rPr>
      </w:pPr>
      <w:r w:rsidRPr="00351C5D">
        <w:rPr>
          <w:rFonts w:ascii="Liberation Serif" w:eastAsia="Times New Roman" w:hAnsi="Liberation Serif" w:cs="Times New Roman"/>
          <w:b/>
          <w:bCs/>
          <w:noProof/>
          <w:sz w:val="24"/>
          <w:szCs w:val="24"/>
        </w:rPr>
        <w:t xml:space="preserve">         </w:t>
      </w:r>
      <w:r w:rsidR="005908BE" w:rsidRPr="00351C5D">
        <w:rPr>
          <w:rFonts w:ascii="Liberation Serif" w:eastAsia="Times New Roman" w:hAnsi="Liberation Serif" w:cs="Times New Roman"/>
          <w:b/>
          <w:bCs/>
          <w:noProof/>
          <w:sz w:val="24"/>
          <w:szCs w:val="24"/>
        </w:rPr>
        <w:t xml:space="preserve">  </w:t>
      </w:r>
      <w:r w:rsidR="00567442" w:rsidRPr="00351C5D">
        <w:rPr>
          <w:rFonts w:ascii="Liberation Serif" w:eastAsia="Times New Roman" w:hAnsi="Liberation Serif" w:cs="Times New Roman"/>
          <w:b/>
          <w:bCs/>
          <w:noProof/>
          <w:sz w:val="24"/>
          <w:szCs w:val="24"/>
        </w:rPr>
        <w:t>Zespół Zakładów Opieki Zdrowotnej w Wadowicach</w:t>
      </w:r>
      <w:r>
        <w:rPr>
          <w:rFonts w:ascii="Liberation Serif" w:eastAsia="Times New Roman" w:hAnsi="Liberation Serif" w:cs="Times New Roman"/>
          <w:noProof/>
          <w:sz w:val="24"/>
          <w:szCs w:val="24"/>
        </w:rPr>
        <w:br/>
        <w:t xml:space="preserve">                </w:t>
      </w:r>
      <w:r>
        <w:rPr>
          <w:rFonts w:ascii="Liberation Serif" w:eastAsia="Times New Roman" w:hAnsi="Liberation Serif" w:cs="Times New Roman"/>
          <w:noProof/>
          <w:sz w:val="18"/>
          <w:szCs w:val="18"/>
        </w:rPr>
        <w:t xml:space="preserve">ul. </w:t>
      </w:r>
      <w:r w:rsidR="00567442" w:rsidRPr="00567442">
        <w:rPr>
          <w:rFonts w:ascii="Liberation Serif" w:eastAsia="Times New Roman" w:hAnsi="Liberation Serif" w:cs="Times New Roman"/>
          <w:noProof/>
          <w:sz w:val="18"/>
          <w:szCs w:val="18"/>
        </w:rPr>
        <w:t>Karmelicka 5, 34-100 Wadowice</w:t>
      </w:r>
    </w:p>
    <w:p w14:paraId="76B4EFB8" w14:textId="5412674C" w:rsidR="00567442" w:rsidRPr="00567442" w:rsidRDefault="005908BE" w:rsidP="00854693">
      <w:pPr>
        <w:tabs>
          <w:tab w:val="left" w:pos="3686"/>
        </w:tabs>
        <w:spacing w:after="0" w:line="240" w:lineRule="auto"/>
        <w:ind w:left="708"/>
        <w:rPr>
          <w:rFonts w:ascii="Liberation Serif" w:eastAsia="Times New Roman" w:hAnsi="Liberation Serif" w:cs="Times New Roman"/>
          <w:noProof/>
          <w:sz w:val="18"/>
          <w:szCs w:val="18"/>
          <w:lang w:val="en-US"/>
        </w:rPr>
      </w:pPr>
      <w:r w:rsidRPr="00854693">
        <w:rPr>
          <w:rFonts w:eastAsia="Times New Roman" w:cs="Times New Roman"/>
          <w:lang w:val="en-US"/>
        </w:rPr>
        <w:t xml:space="preserve">                  </w:t>
      </w:r>
      <w:r w:rsidRPr="00567442">
        <w:rPr>
          <w:rFonts w:ascii="Liberation Serif" w:eastAsia="Times New Roman" w:hAnsi="Liberation Serif" w:cs="Times New Roman"/>
          <w:noProof/>
          <w:sz w:val="20"/>
          <w:szCs w:val="20"/>
          <w:lang w:val="en-US"/>
        </w:rPr>
        <w:t>www.zzozwadowice.pl</w:t>
      </w:r>
      <w:r w:rsidR="00567442" w:rsidRPr="00567442">
        <w:rPr>
          <w:rFonts w:ascii="Liberation Serif" w:eastAsia="Times New Roman" w:hAnsi="Liberation Serif" w:cs="Times New Roman"/>
          <w:noProof/>
          <w:sz w:val="20"/>
          <w:szCs w:val="20"/>
          <w:lang w:val="en-US"/>
        </w:rPr>
        <w:t xml:space="preserve">, </w:t>
      </w:r>
      <w:r w:rsidR="00567442" w:rsidRPr="00567442">
        <w:rPr>
          <w:rFonts w:ascii="Liberation Serif" w:eastAsia="Times New Roman" w:hAnsi="Liberation Serif" w:cs="Times New Roman"/>
          <w:noProof/>
          <w:sz w:val="18"/>
          <w:szCs w:val="18"/>
          <w:lang w:val="en-US"/>
        </w:rPr>
        <w:t xml:space="preserve">email: </w:t>
      </w:r>
      <w:hyperlink r:id="rId7" w:history="1">
        <w:r w:rsidR="00567442" w:rsidRPr="00567442">
          <w:rPr>
            <w:rFonts w:ascii="Liberation Serif" w:eastAsia="Times New Roman" w:hAnsi="Liberation Serif" w:cs="Times New Roman"/>
            <w:noProof/>
            <w:sz w:val="18"/>
            <w:szCs w:val="18"/>
            <w:lang w:val="en-US"/>
          </w:rPr>
          <w:t>sekretariat@zzozwadowice.pl</w:t>
        </w:r>
      </w:hyperlink>
    </w:p>
    <w:p w14:paraId="165D5830" w14:textId="77777777" w:rsidR="00567442" w:rsidRPr="00567442" w:rsidRDefault="00567442" w:rsidP="0019065B">
      <w:pPr>
        <w:spacing w:after="0"/>
        <w:jc w:val="center"/>
        <w:rPr>
          <w:rFonts w:eastAsia="Times New Roman" w:cs="Times New Roman"/>
          <w:lang w:val="en-US"/>
        </w:rPr>
      </w:pPr>
    </w:p>
    <w:p w14:paraId="6ED5C7A9" w14:textId="160CE41C" w:rsidR="00567442" w:rsidRPr="00567442" w:rsidRDefault="00567442" w:rsidP="00567442">
      <w:pPr>
        <w:tabs>
          <w:tab w:val="left" w:pos="4935"/>
        </w:tabs>
        <w:spacing w:after="0" w:line="240" w:lineRule="auto"/>
        <w:rPr>
          <w:rFonts w:ascii="Liberation Serif" w:eastAsia="Times New Roman" w:hAnsi="Liberation Serif" w:cs="Times New Roman"/>
          <w:noProof/>
          <w:sz w:val="24"/>
          <w:szCs w:val="24"/>
          <w:lang w:val="en-US"/>
        </w:rPr>
      </w:pPr>
    </w:p>
    <w:p w14:paraId="1A598679" w14:textId="2687F226" w:rsidR="00567442" w:rsidRPr="00567442" w:rsidRDefault="00567442" w:rsidP="00567442">
      <w:pPr>
        <w:tabs>
          <w:tab w:val="left" w:pos="4935"/>
        </w:tabs>
        <w:spacing w:after="0" w:line="240" w:lineRule="auto"/>
        <w:rPr>
          <w:rFonts w:ascii="Liberation Serif" w:eastAsia="Times New Roman" w:hAnsi="Liberation Serif" w:cs="Times New Roman"/>
          <w:noProof/>
          <w:sz w:val="18"/>
          <w:szCs w:val="18"/>
          <w:lang w:val="en-US"/>
        </w:rPr>
      </w:pPr>
      <w:r w:rsidRPr="00567442">
        <w:rPr>
          <w:rFonts w:ascii="Liberation Serif" w:eastAsia="Times New Roman" w:hAnsi="Liberation Serif" w:cs="Times New Roman"/>
          <w:noProof/>
          <w:sz w:val="18"/>
          <w:szCs w:val="18"/>
          <w:lang w:val="en-US"/>
        </w:rPr>
        <w:t xml:space="preserve">                                      </w:t>
      </w:r>
    </w:p>
    <w:p w14:paraId="77888EF8" w14:textId="2209BB9D" w:rsidR="00567442" w:rsidRPr="00567442" w:rsidRDefault="00567442" w:rsidP="00567442">
      <w:pPr>
        <w:tabs>
          <w:tab w:val="left" w:pos="4935"/>
        </w:tabs>
        <w:spacing w:after="0" w:line="240" w:lineRule="auto"/>
        <w:rPr>
          <w:rFonts w:ascii="Liberation Serif" w:eastAsia="Times New Roman" w:hAnsi="Liberation Serif" w:cs="Times New Roman"/>
          <w:noProof/>
          <w:sz w:val="18"/>
          <w:szCs w:val="18"/>
          <w:lang w:val="en-US"/>
        </w:rPr>
      </w:pPr>
      <w:r w:rsidRPr="00567442">
        <w:rPr>
          <w:rFonts w:ascii="Liberation Serif" w:eastAsia="Times New Roman" w:hAnsi="Liberation Serif" w:cs="Times New Roman"/>
          <w:noProof/>
          <w:sz w:val="20"/>
          <w:szCs w:val="20"/>
          <w:lang w:val="en-US"/>
        </w:rPr>
        <w:t xml:space="preserve">             </w:t>
      </w:r>
    </w:p>
    <w:p w14:paraId="14A1A4E6" w14:textId="5218428F" w:rsidR="007730CF" w:rsidRPr="007730CF" w:rsidRDefault="007730CF" w:rsidP="007730CF">
      <w:pPr>
        <w:keepNext/>
        <w:suppressAutoHyphens/>
        <w:spacing w:after="0" w:line="360" w:lineRule="auto"/>
        <w:jc w:val="right"/>
        <w:textAlignment w:val="baseline"/>
        <w:outlineLvl w:val="0"/>
        <w:rPr>
          <w:rFonts w:ascii="Georgia" w:eastAsia="Times New Roman" w:hAnsi="Georgia" w:cs="Georgia"/>
          <w:b/>
          <w:i/>
          <w:iCs/>
          <w:kern w:val="1"/>
          <w:sz w:val="20"/>
          <w:szCs w:val="20"/>
          <w:lang w:eastAsia="ar-SA"/>
        </w:rPr>
      </w:pPr>
      <w:bookmarkStart w:id="0" w:name="_Toc85695710"/>
      <w:r w:rsidRPr="007730CF">
        <w:rPr>
          <w:rFonts w:ascii="Georgia" w:eastAsia="Times New Roman" w:hAnsi="Georgia" w:cs="Georgia"/>
          <w:b/>
          <w:i/>
          <w:iCs/>
          <w:kern w:val="1"/>
          <w:sz w:val="20"/>
          <w:szCs w:val="20"/>
          <w:lang w:eastAsia="ar-SA"/>
        </w:rPr>
        <w:t>Załącznik nr 1</w:t>
      </w:r>
      <w:bookmarkEnd w:id="0"/>
    </w:p>
    <w:p w14:paraId="645BFBDD" w14:textId="367DF3E8" w:rsidR="007730CF" w:rsidRDefault="007730CF" w:rsidP="007730CF">
      <w:pPr>
        <w:suppressAutoHyphens/>
        <w:spacing w:after="0" w:line="360" w:lineRule="auto"/>
        <w:jc w:val="center"/>
        <w:textAlignment w:val="baseline"/>
        <w:rPr>
          <w:rFonts w:ascii="Georgia" w:eastAsia="Times New Roman" w:hAnsi="Georgia" w:cs="Georgia"/>
          <w:b/>
          <w:bCs/>
          <w:i/>
          <w:iCs/>
          <w:kern w:val="1"/>
          <w:lang w:eastAsia="ar-SA"/>
        </w:rPr>
      </w:pPr>
      <w:bookmarkStart w:id="1" w:name="_Toc448470018"/>
      <w:bookmarkEnd w:id="1"/>
      <w:r w:rsidRPr="007730CF">
        <w:rPr>
          <w:rFonts w:ascii="Georgia" w:eastAsia="Times New Roman" w:hAnsi="Georgia" w:cs="Georgia"/>
          <w:b/>
          <w:bCs/>
          <w:i/>
          <w:iCs/>
          <w:kern w:val="1"/>
          <w:lang w:eastAsia="ar-SA"/>
        </w:rPr>
        <w:t>Opis przedmiotu zamówienia</w:t>
      </w:r>
    </w:p>
    <w:p w14:paraId="1820D0B6" w14:textId="77777777" w:rsidR="000D3C0B" w:rsidRPr="00DD35F9" w:rsidRDefault="000D3C0B" w:rsidP="000D3C0B">
      <w:pPr>
        <w:spacing w:before="100" w:beforeAutospacing="1" w:line="360" w:lineRule="auto"/>
        <w:jc w:val="both"/>
        <w:rPr>
          <w:rFonts w:ascii="Georgia" w:hAnsi="Georgia" w:cs="Georgia"/>
          <w:sz w:val="20"/>
          <w:szCs w:val="20"/>
          <w:lang w:eastAsia="pl-PL"/>
        </w:rPr>
      </w:pPr>
      <w:bookmarkStart w:id="2" w:name="_Hlk98309278"/>
      <w:r w:rsidRPr="00743818">
        <w:rPr>
          <w:rFonts w:ascii="Georgia" w:hAnsi="Georgia" w:cs="Georgia"/>
          <w:sz w:val="20"/>
          <w:szCs w:val="20"/>
          <w:lang w:eastAsia="pl-PL"/>
        </w:rPr>
        <w:tab/>
      </w:r>
      <w:r w:rsidRPr="00DD35F9">
        <w:rPr>
          <w:rFonts w:ascii="Georgia" w:hAnsi="Georgia" w:cs="Georgia"/>
          <w:sz w:val="20"/>
          <w:szCs w:val="20"/>
          <w:lang w:eastAsia="pl-PL"/>
        </w:rPr>
        <w:t>Przedmiotem zamówienia jest usługa radiołączności w zakresie serwisu oraz prowadzenia całokształtu spraw związanych z użytkowaniem radiotelefonów w pracy ZRM Wadowice, Andrychów, Kalwaria oraz SOR Wadowice.</w:t>
      </w:r>
    </w:p>
    <w:p w14:paraId="3DF391FC" w14:textId="586883FE" w:rsidR="000D3C0B" w:rsidRPr="00DD35F9" w:rsidRDefault="000D3C0B" w:rsidP="000D3C0B">
      <w:pPr>
        <w:spacing w:before="100" w:beforeAutospacing="1" w:line="360" w:lineRule="auto"/>
        <w:rPr>
          <w:rFonts w:ascii="Georgia" w:hAnsi="Georgia" w:cs="Georgia"/>
          <w:sz w:val="20"/>
          <w:szCs w:val="20"/>
          <w:lang w:eastAsia="pl-PL"/>
        </w:rPr>
      </w:pPr>
      <w:r w:rsidRPr="00DD35F9">
        <w:rPr>
          <w:rFonts w:ascii="Georgia" w:hAnsi="Georgia" w:cs="Georgia"/>
          <w:sz w:val="20"/>
          <w:szCs w:val="20"/>
          <w:lang w:eastAsia="pl-PL"/>
        </w:rPr>
        <w:t xml:space="preserve">Wykaz radiotelefonów używanych w </w:t>
      </w:r>
      <w:r w:rsidR="00DD35F9" w:rsidRPr="00DD35F9">
        <w:rPr>
          <w:rFonts w:ascii="Georgia" w:hAnsi="Georgia" w:cs="Georgia"/>
          <w:sz w:val="20"/>
          <w:szCs w:val="20"/>
          <w:lang w:eastAsia="pl-PL"/>
        </w:rPr>
        <w:t>WPR (Wadowickie Pogotowie Ratunkowe), SOR Wadowice</w:t>
      </w:r>
      <w:r w:rsidRPr="00DD35F9">
        <w:rPr>
          <w:rFonts w:ascii="Georgia" w:hAnsi="Georgia" w:cs="Georgia"/>
          <w:sz w:val="20"/>
          <w:szCs w:val="20"/>
          <w:lang w:eastAsia="pl-PL"/>
        </w:rPr>
        <w:t>:</w:t>
      </w:r>
      <w:r w:rsidRPr="00DD35F9">
        <w:rPr>
          <w:rFonts w:ascii="Georgia" w:hAnsi="Georgia" w:cs="Georgia"/>
          <w:sz w:val="20"/>
          <w:szCs w:val="20"/>
          <w:lang w:eastAsia="pl-PL"/>
        </w:rPr>
        <w:br/>
        <w:t>Bazowy – 4 szt.</w:t>
      </w:r>
      <w:r w:rsidRPr="00DD35F9">
        <w:rPr>
          <w:rFonts w:ascii="Georgia" w:hAnsi="Georgia" w:cs="Georgia"/>
          <w:sz w:val="20"/>
          <w:szCs w:val="20"/>
          <w:lang w:eastAsia="pl-PL"/>
        </w:rPr>
        <w:br/>
        <w:t>Przewoźny – 10 szt.</w:t>
      </w:r>
      <w:r w:rsidRPr="00DD35F9">
        <w:rPr>
          <w:rFonts w:ascii="Georgia" w:hAnsi="Georgia" w:cs="Georgia"/>
          <w:sz w:val="20"/>
          <w:szCs w:val="20"/>
          <w:lang w:eastAsia="pl-PL"/>
        </w:rPr>
        <w:br/>
        <w:t>Noszony – 5 szt.</w:t>
      </w:r>
    </w:p>
    <w:p w14:paraId="44344F68" w14:textId="3C9C8DB3" w:rsidR="000D3C0B" w:rsidRPr="00DD35F9" w:rsidRDefault="000D3C0B" w:rsidP="000D3C0B">
      <w:pPr>
        <w:spacing w:before="100" w:beforeAutospacing="1" w:line="360" w:lineRule="auto"/>
        <w:ind w:firstLine="708"/>
        <w:jc w:val="both"/>
        <w:rPr>
          <w:rFonts w:ascii="Georgia" w:hAnsi="Georgia" w:cs="Georgia"/>
          <w:sz w:val="20"/>
          <w:szCs w:val="20"/>
        </w:rPr>
      </w:pPr>
      <w:r w:rsidRPr="00DD35F9">
        <w:rPr>
          <w:rFonts w:ascii="Georgia" w:hAnsi="Georgia" w:cs="Georgia"/>
          <w:sz w:val="20"/>
          <w:szCs w:val="20"/>
          <w:lang w:eastAsia="pl-PL"/>
        </w:rPr>
        <w:t xml:space="preserve">Zamawiający jest w posiadaniu 4 sztuk radiostacji przewoźnych typu </w:t>
      </w:r>
      <w:proofErr w:type="spellStart"/>
      <w:r w:rsidRPr="00DD35F9">
        <w:rPr>
          <w:rFonts w:ascii="Georgia" w:hAnsi="Georgia" w:cs="Georgia"/>
          <w:sz w:val="20"/>
          <w:szCs w:val="20"/>
          <w:lang w:eastAsia="pl-PL"/>
        </w:rPr>
        <w:t>Motorolla</w:t>
      </w:r>
      <w:proofErr w:type="spellEnd"/>
      <w:r w:rsidRPr="00DD35F9">
        <w:rPr>
          <w:rFonts w:ascii="Georgia" w:hAnsi="Georgia" w:cs="Georgia"/>
          <w:sz w:val="20"/>
          <w:szCs w:val="20"/>
          <w:lang w:eastAsia="pl-PL"/>
        </w:rPr>
        <w:t xml:space="preserve"> użyczanych przez Krakowskie Pogotowie Ratunkowe.</w:t>
      </w:r>
      <w:r w:rsidR="00DD35F9" w:rsidRPr="00DD35F9">
        <w:rPr>
          <w:rFonts w:ascii="Georgia" w:hAnsi="Georgia" w:cs="Georgia"/>
          <w:sz w:val="20"/>
          <w:szCs w:val="20"/>
          <w:lang w:eastAsia="pl-PL"/>
        </w:rPr>
        <w:t xml:space="preserve"> </w:t>
      </w:r>
      <w:r w:rsidRPr="00DD35F9">
        <w:rPr>
          <w:rFonts w:ascii="Georgia" w:hAnsi="Georgia" w:cs="Georgia"/>
          <w:sz w:val="20"/>
          <w:szCs w:val="20"/>
        </w:rPr>
        <w:t xml:space="preserve">W przypadku złożenia oferty Wykonawca winien użyczyć Zamawiającemu 4 szt radiostacji przewoźnych typu </w:t>
      </w:r>
      <w:proofErr w:type="spellStart"/>
      <w:r w:rsidRPr="00DD35F9">
        <w:rPr>
          <w:rFonts w:ascii="Georgia" w:hAnsi="Georgia" w:cs="Georgia"/>
          <w:sz w:val="20"/>
          <w:szCs w:val="20"/>
        </w:rPr>
        <w:t>Motorolla</w:t>
      </w:r>
      <w:proofErr w:type="spellEnd"/>
      <w:r w:rsidRPr="00DD35F9">
        <w:rPr>
          <w:rFonts w:ascii="Georgia" w:hAnsi="Georgia" w:cs="Georgia"/>
          <w:sz w:val="20"/>
          <w:szCs w:val="20"/>
        </w:rPr>
        <w:t>.</w:t>
      </w:r>
    </w:p>
    <w:p w14:paraId="25D720F9" w14:textId="4EB79464" w:rsidR="000D3C0B" w:rsidRPr="00DD35F9" w:rsidRDefault="000D3C0B" w:rsidP="000D3C0B">
      <w:pPr>
        <w:pStyle w:val="Akapitzlist"/>
        <w:spacing w:line="360" w:lineRule="auto"/>
        <w:ind w:left="0" w:firstLine="708"/>
        <w:jc w:val="both"/>
        <w:rPr>
          <w:rFonts w:ascii="Georgia" w:hAnsi="Georgia" w:cs="Georgia"/>
          <w:sz w:val="20"/>
          <w:szCs w:val="20"/>
        </w:rPr>
      </w:pPr>
      <w:r w:rsidRPr="00DD35F9">
        <w:rPr>
          <w:rFonts w:ascii="Georgia" w:hAnsi="Georgia" w:cs="Georgia"/>
          <w:sz w:val="20"/>
          <w:szCs w:val="20"/>
        </w:rPr>
        <w:t xml:space="preserve">ZZOZ w Wadowicach jako dysponent ratownictwa medycznego podlega pod Skoncentrowaną Dyspozytornię Medyczną w Krakowie. System radiołączności musi zapewnić łączność pomiędzy dyspozytorem w Krakowie a Zespołami Ratownictwa Medycznego oraz Miejscami Stacjonowania w powiecie wadowickim. Aby było to możliwe główny nadajnik radiowych w Wadowicach, znajdujący się na budynku szpitala wpięty jest w część informatyczną, która go steruje. </w:t>
      </w:r>
    </w:p>
    <w:p w14:paraId="2B6C3924" w14:textId="3B160B3B" w:rsidR="000D3C0B" w:rsidRPr="00DD35F9" w:rsidRDefault="000D3C0B" w:rsidP="000D3C0B">
      <w:pPr>
        <w:pStyle w:val="Akapitzlist"/>
        <w:spacing w:line="360" w:lineRule="auto"/>
        <w:ind w:left="0"/>
        <w:rPr>
          <w:rFonts w:ascii="Georgia" w:hAnsi="Georgia" w:cs="Georgia"/>
          <w:sz w:val="20"/>
          <w:szCs w:val="20"/>
        </w:rPr>
      </w:pPr>
      <w:r w:rsidRPr="00DD35F9">
        <w:rPr>
          <w:rFonts w:ascii="Georgia" w:hAnsi="Georgia" w:cs="Georgia"/>
          <w:sz w:val="20"/>
          <w:szCs w:val="20"/>
        </w:rPr>
        <w:t>Część radiowa – będąca własnością ZZOZ Wadowice – wpięta w część informatyczną składa się z:</w:t>
      </w:r>
    </w:p>
    <w:p w14:paraId="71D8F2DE" w14:textId="77777777" w:rsidR="000D3C0B" w:rsidRPr="00DD35F9" w:rsidRDefault="000D3C0B" w:rsidP="000D3C0B">
      <w:pPr>
        <w:pStyle w:val="Akapitzlist"/>
        <w:spacing w:line="360" w:lineRule="auto"/>
        <w:ind w:left="0"/>
        <w:rPr>
          <w:rFonts w:ascii="Georgia" w:hAnsi="Georgia" w:cs="Georgia"/>
          <w:sz w:val="20"/>
          <w:szCs w:val="20"/>
        </w:rPr>
      </w:pPr>
      <w:r w:rsidRPr="00DD35F9">
        <w:rPr>
          <w:rFonts w:ascii="Georgia" w:hAnsi="Georgia" w:cs="Georgia"/>
          <w:sz w:val="20"/>
          <w:szCs w:val="20"/>
        </w:rPr>
        <w:t>- radiotelefonu i masztu antenowego – głównego na szpitalu,</w:t>
      </w:r>
    </w:p>
    <w:p w14:paraId="2AEA11DB" w14:textId="77777777" w:rsidR="000D3C0B" w:rsidRPr="00DD35F9" w:rsidRDefault="000D3C0B" w:rsidP="000D3C0B">
      <w:pPr>
        <w:pStyle w:val="Akapitzlist"/>
        <w:spacing w:line="360" w:lineRule="auto"/>
        <w:ind w:left="0"/>
        <w:rPr>
          <w:rFonts w:ascii="Georgia" w:hAnsi="Georgia" w:cs="Georgia"/>
          <w:sz w:val="20"/>
          <w:szCs w:val="20"/>
        </w:rPr>
      </w:pPr>
      <w:r w:rsidRPr="00DD35F9">
        <w:rPr>
          <w:rFonts w:ascii="Georgia" w:hAnsi="Georgia" w:cs="Georgia"/>
          <w:sz w:val="20"/>
          <w:szCs w:val="20"/>
        </w:rPr>
        <w:t>- radiotelefonów i masztów antenowych w miejscach stacjonowania,</w:t>
      </w:r>
    </w:p>
    <w:p w14:paraId="70BBC4EA" w14:textId="77777777" w:rsidR="000D3C0B" w:rsidRDefault="000D3C0B" w:rsidP="000D3C0B">
      <w:pPr>
        <w:pStyle w:val="Akapitzlist"/>
        <w:spacing w:line="360" w:lineRule="auto"/>
        <w:ind w:left="0"/>
        <w:rPr>
          <w:rFonts w:ascii="Georgia" w:hAnsi="Georgia" w:cs="Georgia"/>
          <w:sz w:val="20"/>
          <w:szCs w:val="20"/>
        </w:rPr>
      </w:pPr>
      <w:r w:rsidRPr="00DD35F9">
        <w:rPr>
          <w:rFonts w:ascii="Georgia" w:hAnsi="Georgia" w:cs="Georgia"/>
          <w:sz w:val="20"/>
          <w:szCs w:val="20"/>
        </w:rPr>
        <w:t>- radiotelefonów i anten na karetkach.</w:t>
      </w:r>
    </w:p>
    <w:bookmarkEnd w:id="2"/>
    <w:p w14:paraId="0FE4A61C" w14:textId="77777777" w:rsidR="00381143" w:rsidRPr="00DD0AD8" w:rsidRDefault="00381143" w:rsidP="00DD0AD8">
      <w:pPr>
        <w:suppressAutoHyphens/>
        <w:spacing w:after="0" w:line="360" w:lineRule="auto"/>
        <w:textAlignment w:val="baseline"/>
        <w:rPr>
          <w:rFonts w:ascii="Georgia" w:eastAsia="Times New Roman" w:hAnsi="Georgia" w:cs="Georgia"/>
          <w:kern w:val="1"/>
          <w:sz w:val="20"/>
          <w:szCs w:val="20"/>
          <w:lang w:eastAsia="ar-SA"/>
        </w:rPr>
      </w:pPr>
    </w:p>
    <w:p w14:paraId="2967B22C" w14:textId="77777777" w:rsidR="00AC7503" w:rsidRPr="00AC7503" w:rsidRDefault="00AC7503" w:rsidP="00AC7503">
      <w:pPr>
        <w:suppressAutoHyphens/>
        <w:spacing w:after="0" w:line="360" w:lineRule="auto"/>
        <w:jc w:val="center"/>
        <w:textAlignment w:val="baseline"/>
        <w:rPr>
          <w:rFonts w:ascii="Georgia" w:eastAsia="Times New Roman" w:hAnsi="Georgia" w:cs="Georgia"/>
          <w:b/>
          <w:bCs/>
          <w:i/>
          <w:iCs/>
          <w:kern w:val="1"/>
          <w:sz w:val="20"/>
          <w:szCs w:val="20"/>
          <w:lang w:eastAsia="ar-SA"/>
        </w:rPr>
      </w:pPr>
      <w:r w:rsidRPr="00AC7503">
        <w:rPr>
          <w:rFonts w:ascii="Georgia" w:eastAsia="Times New Roman" w:hAnsi="Georgia" w:cs="Georgia"/>
          <w:b/>
          <w:bCs/>
          <w:i/>
          <w:iCs/>
          <w:kern w:val="1"/>
          <w:sz w:val="20"/>
          <w:szCs w:val="20"/>
          <w:u w:val="single"/>
          <w:lang w:eastAsia="ar-SA"/>
        </w:rPr>
        <w:t>Niespełnienie jakiegokolwiek parametru będzie skutkowało odrzuceniem oferty</w:t>
      </w:r>
      <w:r w:rsidRPr="00AC7503">
        <w:rPr>
          <w:rFonts w:ascii="Georgia" w:eastAsia="Times New Roman" w:hAnsi="Georgia" w:cs="Georgia"/>
          <w:b/>
          <w:bCs/>
          <w:i/>
          <w:iCs/>
          <w:kern w:val="1"/>
          <w:sz w:val="20"/>
          <w:szCs w:val="20"/>
          <w:lang w:eastAsia="ar-SA"/>
        </w:rPr>
        <w:t>.</w:t>
      </w:r>
    </w:p>
    <w:p w14:paraId="5652F336" w14:textId="74952DD7" w:rsidR="00E93BC4" w:rsidRPr="005908BE" w:rsidRDefault="00E93BC4" w:rsidP="00E93BC4">
      <w:pPr>
        <w:spacing w:after="0"/>
        <w:rPr>
          <w:lang w:val="en-US"/>
        </w:rPr>
      </w:pPr>
    </w:p>
    <w:p w14:paraId="1F413B5A" w14:textId="52928E76" w:rsidR="00454F91" w:rsidRPr="005908BE" w:rsidRDefault="00454F91">
      <w:pPr>
        <w:rPr>
          <w:lang w:val="en-US"/>
        </w:rPr>
      </w:pPr>
    </w:p>
    <w:sectPr w:rsidR="00454F91" w:rsidRPr="005908BE" w:rsidSect="00E93BC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erif">
    <w:altName w:val="Times New Roman"/>
    <w:charset w:val="00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0"/>
        </w:tabs>
        <w:ind w:left="1068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88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08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28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48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68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88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08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28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40" w:hanging="360"/>
      </w:pPr>
      <w:rPr>
        <w:rFonts w:ascii="Symbol" w:hAnsi="Symbol" w:cs="Symbol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6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8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00" w:hanging="360"/>
      </w:pPr>
      <w:rPr>
        <w:rFonts w:ascii="Symbol" w:hAnsi="Symbol" w:cs="Symbol"/>
        <w:sz w:val="22"/>
        <w:szCs w:val="22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2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4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60" w:hanging="360"/>
      </w:pPr>
      <w:rPr>
        <w:rFonts w:ascii="Symbol" w:hAnsi="Symbol" w:cs="Symbol"/>
        <w:sz w:val="22"/>
        <w:szCs w:val="22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8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00" w:hanging="360"/>
      </w:pPr>
      <w:rPr>
        <w:rFonts w:ascii="Wingdings" w:hAnsi="Wingdings" w:cs="Wingdings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371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91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11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31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51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71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91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11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31" w:hanging="360"/>
      </w:pPr>
      <w:rPr>
        <w:rFonts w:ascii="Wingdings" w:hAnsi="Wingdings" w:cs="Wingdings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11" w:hanging="360"/>
      </w:pPr>
      <w:rPr>
        <w:rFonts w:ascii="Symbol" w:hAnsi="Symbol" w:cs="Symbol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731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451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171" w:hanging="360"/>
      </w:pPr>
      <w:rPr>
        <w:rFonts w:ascii="Symbol" w:hAnsi="Symbol" w:cs="Symbol"/>
        <w:sz w:val="22"/>
        <w:szCs w:val="22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2891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611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331" w:hanging="360"/>
      </w:pPr>
      <w:rPr>
        <w:rFonts w:ascii="Symbol" w:hAnsi="Symbol" w:cs="Symbol"/>
        <w:sz w:val="22"/>
        <w:szCs w:val="22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051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5771" w:hanging="360"/>
      </w:pPr>
      <w:rPr>
        <w:rFonts w:ascii="Wingdings" w:hAnsi="Wingdings" w:cs="Wingdings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11" w:hanging="360"/>
      </w:pPr>
      <w:rPr>
        <w:rFonts w:ascii="Symbol" w:hAnsi="Symbol" w:cs="Symbol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731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451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171" w:hanging="360"/>
      </w:pPr>
      <w:rPr>
        <w:rFonts w:ascii="Symbol" w:hAnsi="Symbol" w:cs="Symbol"/>
        <w:sz w:val="22"/>
        <w:szCs w:val="22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2891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611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331" w:hanging="360"/>
      </w:pPr>
      <w:rPr>
        <w:rFonts w:ascii="Symbol" w:hAnsi="Symbol" w:cs="Symbol"/>
        <w:sz w:val="22"/>
        <w:szCs w:val="22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051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5771" w:hanging="360"/>
      </w:pPr>
      <w:rPr>
        <w:rFonts w:ascii="Wingdings" w:hAnsi="Wingdings" w:cs="Wingdings"/>
      </w:rPr>
    </w:lvl>
  </w:abstractNum>
  <w:abstractNum w:abstractNumId="5" w15:restartNumberingAfterBreak="0">
    <w:nsid w:val="00000006"/>
    <w:multiLevelType w:val="multilevel"/>
    <w:tmpl w:val="9C38901A"/>
    <w:name w:val="WW8Num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6" w15:restartNumberingAfterBreak="0">
    <w:nsid w:val="06EA62BE"/>
    <w:multiLevelType w:val="hybridMultilevel"/>
    <w:tmpl w:val="5E346EA8"/>
    <w:lvl w:ilvl="0" w:tplc="148EF09A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A1339A8"/>
    <w:multiLevelType w:val="hybridMultilevel"/>
    <w:tmpl w:val="44CE0E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726C43"/>
    <w:multiLevelType w:val="hybridMultilevel"/>
    <w:tmpl w:val="AA9A4D78"/>
    <w:lvl w:ilvl="0" w:tplc="7BD6214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891B81"/>
    <w:multiLevelType w:val="hybridMultilevel"/>
    <w:tmpl w:val="E290386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146C1D70"/>
    <w:multiLevelType w:val="hybridMultilevel"/>
    <w:tmpl w:val="845A0846"/>
    <w:lvl w:ilvl="0" w:tplc="CC42849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F85F9A"/>
    <w:multiLevelType w:val="multilevel"/>
    <w:tmpl w:val="A5ECD2CE"/>
    <w:lvl w:ilvl="0">
      <w:start w:val="1"/>
      <w:numFmt w:val="decimal"/>
      <w:lvlText w:val="%1."/>
      <w:lvlJc w:val="left"/>
      <w:pPr>
        <w:tabs>
          <w:tab w:val="num" w:pos="36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36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36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36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360"/>
        </w:tabs>
        <w:ind w:left="6840" w:hanging="180"/>
      </w:pPr>
    </w:lvl>
  </w:abstractNum>
  <w:abstractNum w:abstractNumId="12" w15:restartNumberingAfterBreak="0">
    <w:nsid w:val="44831241"/>
    <w:multiLevelType w:val="hybridMultilevel"/>
    <w:tmpl w:val="438234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6CE59A6"/>
    <w:multiLevelType w:val="hybridMultilevel"/>
    <w:tmpl w:val="3E1C4168"/>
    <w:lvl w:ilvl="0" w:tplc="7C86803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06960BC"/>
    <w:multiLevelType w:val="hybridMultilevel"/>
    <w:tmpl w:val="438234C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E804095"/>
    <w:multiLevelType w:val="multilevel"/>
    <w:tmpl w:val="CD9A3966"/>
    <w:lvl w:ilvl="0">
      <w:start w:val="1"/>
      <w:numFmt w:val="decimal"/>
      <w:lvlText w:val="%1."/>
      <w:lvlJc w:val="left"/>
      <w:pPr>
        <w:tabs>
          <w:tab w:val="num" w:pos="36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36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36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36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360"/>
        </w:tabs>
        <w:ind w:left="6840" w:hanging="180"/>
      </w:pPr>
    </w:lvl>
  </w:abstractNum>
  <w:num w:numId="1" w16cid:durableId="384988050">
    <w:abstractNumId w:val="6"/>
  </w:num>
  <w:num w:numId="2" w16cid:durableId="28380707">
    <w:abstractNumId w:val="8"/>
  </w:num>
  <w:num w:numId="3" w16cid:durableId="1446971621">
    <w:abstractNumId w:val="7"/>
  </w:num>
  <w:num w:numId="4" w16cid:durableId="1540698861">
    <w:abstractNumId w:val="11"/>
  </w:num>
  <w:num w:numId="5" w16cid:durableId="1908033468">
    <w:abstractNumId w:val="15"/>
  </w:num>
  <w:num w:numId="6" w16cid:durableId="705563944">
    <w:abstractNumId w:val="5"/>
  </w:num>
  <w:num w:numId="7" w16cid:durableId="1822425628">
    <w:abstractNumId w:val="12"/>
  </w:num>
  <w:num w:numId="8" w16cid:durableId="928151524">
    <w:abstractNumId w:val="9"/>
  </w:num>
  <w:num w:numId="9" w16cid:durableId="785776977">
    <w:abstractNumId w:val="13"/>
  </w:num>
  <w:num w:numId="10" w16cid:durableId="1551452705">
    <w:abstractNumId w:val="14"/>
  </w:num>
  <w:num w:numId="11" w16cid:durableId="800418370">
    <w:abstractNumId w:val="10"/>
  </w:num>
  <w:num w:numId="12" w16cid:durableId="2140494959">
    <w:abstractNumId w:val="0"/>
  </w:num>
  <w:num w:numId="13" w16cid:durableId="1397119158">
    <w:abstractNumId w:val="1"/>
  </w:num>
  <w:num w:numId="14" w16cid:durableId="2108504435">
    <w:abstractNumId w:val="2"/>
  </w:num>
  <w:num w:numId="15" w16cid:durableId="1129280051">
    <w:abstractNumId w:val="3"/>
  </w:num>
  <w:num w:numId="16" w16cid:durableId="162195629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3BC4"/>
    <w:rsid w:val="00052022"/>
    <w:rsid w:val="00060A85"/>
    <w:rsid w:val="000769D5"/>
    <w:rsid w:val="000D3C0B"/>
    <w:rsid w:val="000E5B2A"/>
    <w:rsid w:val="00100A0E"/>
    <w:rsid w:val="00107F41"/>
    <w:rsid w:val="00154B70"/>
    <w:rsid w:val="001800F8"/>
    <w:rsid w:val="0019065B"/>
    <w:rsid w:val="001D75CF"/>
    <w:rsid w:val="00235C7A"/>
    <w:rsid w:val="00260F61"/>
    <w:rsid w:val="0027462A"/>
    <w:rsid w:val="00351C5D"/>
    <w:rsid w:val="00381143"/>
    <w:rsid w:val="00454995"/>
    <w:rsid w:val="00454F91"/>
    <w:rsid w:val="004661AB"/>
    <w:rsid w:val="0047029A"/>
    <w:rsid w:val="00470598"/>
    <w:rsid w:val="004A2C09"/>
    <w:rsid w:val="004A479F"/>
    <w:rsid w:val="005336AB"/>
    <w:rsid w:val="005362AE"/>
    <w:rsid w:val="00567442"/>
    <w:rsid w:val="00571535"/>
    <w:rsid w:val="005731D0"/>
    <w:rsid w:val="005908BE"/>
    <w:rsid w:val="005A7196"/>
    <w:rsid w:val="0067269C"/>
    <w:rsid w:val="0067641D"/>
    <w:rsid w:val="00691979"/>
    <w:rsid w:val="006A68D4"/>
    <w:rsid w:val="006B6BA4"/>
    <w:rsid w:val="00736EED"/>
    <w:rsid w:val="007730CF"/>
    <w:rsid w:val="007F43F2"/>
    <w:rsid w:val="008143EA"/>
    <w:rsid w:val="00854693"/>
    <w:rsid w:val="00862049"/>
    <w:rsid w:val="00866B9D"/>
    <w:rsid w:val="008C6848"/>
    <w:rsid w:val="0090204B"/>
    <w:rsid w:val="009B7E1D"/>
    <w:rsid w:val="00A04CB9"/>
    <w:rsid w:val="00A052EF"/>
    <w:rsid w:val="00A24CE5"/>
    <w:rsid w:val="00A40AC0"/>
    <w:rsid w:val="00A77F0C"/>
    <w:rsid w:val="00A84050"/>
    <w:rsid w:val="00AA010E"/>
    <w:rsid w:val="00AB74C5"/>
    <w:rsid w:val="00AC7503"/>
    <w:rsid w:val="00AE304B"/>
    <w:rsid w:val="00B92CC6"/>
    <w:rsid w:val="00B96A8B"/>
    <w:rsid w:val="00BC45AB"/>
    <w:rsid w:val="00C0675F"/>
    <w:rsid w:val="00C26C7F"/>
    <w:rsid w:val="00C30723"/>
    <w:rsid w:val="00CB5D5F"/>
    <w:rsid w:val="00D5251C"/>
    <w:rsid w:val="00D75201"/>
    <w:rsid w:val="00D9409B"/>
    <w:rsid w:val="00DD0AD8"/>
    <w:rsid w:val="00DD35F9"/>
    <w:rsid w:val="00E667F6"/>
    <w:rsid w:val="00E93BC4"/>
    <w:rsid w:val="00F06EE6"/>
    <w:rsid w:val="00FC6C67"/>
    <w:rsid w:val="00FF5A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A53F57"/>
  <w15:chartTrackingRefBased/>
  <w15:docId w15:val="{88059F6D-C219-4FD8-95FF-BFC975EF52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93BC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5908BE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908BE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99"/>
    <w:qFormat/>
    <w:rsid w:val="005A7196"/>
    <w:pPr>
      <w:ind w:left="720"/>
      <w:contextualSpacing/>
    </w:pPr>
  </w:style>
  <w:style w:type="paragraph" w:customStyle="1" w:styleId="Tekstpodstawowy2">
    <w:name w:val="Tekst podstawowy2"/>
    <w:basedOn w:val="Normalny"/>
    <w:rsid w:val="00862049"/>
    <w:pPr>
      <w:widowControl w:val="0"/>
      <w:shd w:val="clear" w:color="auto" w:fill="FFFFFF"/>
      <w:suppressAutoHyphens/>
      <w:spacing w:before="480" w:after="0" w:line="338" w:lineRule="exact"/>
      <w:ind w:hanging="360"/>
      <w:jc w:val="both"/>
      <w:textAlignment w:val="baseline"/>
    </w:pPr>
    <w:rPr>
      <w:rFonts w:ascii="Georgia" w:eastAsia="Georgia" w:hAnsi="Georgia" w:cs="Georgia"/>
      <w:color w:val="000000"/>
      <w:sz w:val="19"/>
      <w:szCs w:val="19"/>
      <w:lang w:eastAsia="zh-CN"/>
    </w:rPr>
  </w:style>
  <w:style w:type="paragraph" w:customStyle="1" w:styleId="Zawartotabeli">
    <w:name w:val="Zawartość tabeli"/>
    <w:basedOn w:val="Normalny"/>
    <w:rsid w:val="00862049"/>
    <w:pPr>
      <w:suppressLineNumbers/>
      <w:suppressAutoHyphens/>
      <w:spacing w:line="252" w:lineRule="auto"/>
      <w:textAlignment w:val="baseline"/>
    </w:pPr>
    <w:rPr>
      <w:rFonts w:ascii="Calibri" w:eastAsia="Calibri" w:hAnsi="Calibri" w:cs="Times New Roman"/>
      <w:lang w:eastAsia="zh-CN"/>
    </w:rPr>
  </w:style>
  <w:style w:type="character" w:customStyle="1" w:styleId="BodytextSmallCaps">
    <w:name w:val="Body text + Small Caps"/>
    <w:rsid w:val="00A84050"/>
    <w:rPr>
      <w:rFonts w:ascii="Georgia" w:eastAsia="Georgia" w:hAnsi="Georgia" w:cs="Georgia"/>
      <w:b w:val="0"/>
      <w:bCs w:val="0"/>
      <w:i w:val="0"/>
      <w:iCs w:val="0"/>
      <w:smallCaps/>
      <w:strike w:val="0"/>
      <w:dstrike w:val="0"/>
      <w:color w:val="000000"/>
      <w:spacing w:val="0"/>
      <w:w w:val="100"/>
      <w:position w:val="0"/>
      <w:sz w:val="19"/>
      <w:szCs w:val="19"/>
      <w:u w:val="none"/>
      <w:vertAlign w:val="baseline"/>
      <w:lang w:val="pl-PL"/>
    </w:rPr>
  </w:style>
  <w:style w:type="character" w:customStyle="1" w:styleId="Tekstpodstawowy1">
    <w:name w:val="Tekst podstawowy1"/>
    <w:rsid w:val="00A84050"/>
    <w:rPr>
      <w:rFonts w:ascii="Georgia" w:eastAsia="Georgia" w:hAnsi="Georgia" w:cs="Georgia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single"/>
      <w:vertAlign w:val="baseline"/>
      <w:lang w:val="pl-PL"/>
    </w:rPr>
  </w:style>
  <w:style w:type="character" w:customStyle="1" w:styleId="BodytextBookmanOldStyleSpacing0pt">
    <w:name w:val="Body text + Bookman Old Style;Spacing 0 pt"/>
    <w:rsid w:val="00A84050"/>
    <w:rPr>
      <w:rFonts w:ascii="Bookman Old Style" w:eastAsia="Bookman Old Style" w:hAnsi="Bookman Old Style" w:cs="Bookman Old Style"/>
      <w:b w:val="0"/>
      <w:bCs w:val="0"/>
      <w:i w:val="0"/>
      <w:iCs w:val="0"/>
      <w:caps w:val="0"/>
      <w:smallCaps w:val="0"/>
      <w:strike w:val="0"/>
      <w:dstrike w:val="0"/>
      <w:color w:val="000000"/>
      <w:spacing w:val="-10"/>
      <w:w w:val="100"/>
      <w:position w:val="0"/>
      <w:sz w:val="19"/>
      <w:szCs w:val="19"/>
      <w:u w:val="none"/>
      <w:vertAlign w:val="baseline"/>
      <w:lang w:val="pl-PL"/>
    </w:rPr>
  </w:style>
  <w:style w:type="character" w:customStyle="1" w:styleId="BodytextItalicSpacing0pt">
    <w:name w:val="Body text + Italic;Spacing 0 pt"/>
    <w:rsid w:val="00A84050"/>
    <w:rPr>
      <w:rFonts w:ascii="Georgia" w:eastAsia="Georgia" w:hAnsi="Georgia" w:cs="Georgia"/>
      <w:b w:val="0"/>
      <w:bCs w:val="0"/>
      <w:i/>
      <w:iCs/>
      <w:caps w:val="0"/>
      <w:smallCaps w:val="0"/>
      <w:strike w:val="0"/>
      <w:dstrike w:val="0"/>
      <w:color w:val="000000"/>
      <w:spacing w:val="10"/>
      <w:w w:val="100"/>
      <w:position w:val="0"/>
      <w:sz w:val="19"/>
      <w:szCs w:val="19"/>
      <w:u w:val="single"/>
      <w:vertAlign w:val="baseline"/>
      <w:lang w:val="pl-PL"/>
    </w:rPr>
  </w:style>
  <w:style w:type="character" w:customStyle="1" w:styleId="Bodytext3NotBold">
    <w:name w:val="Body text (3) + Not Bold"/>
    <w:rsid w:val="00A84050"/>
    <w:rPr>
      <w:rFonts w:ascii="Georgia" w:eastAsia="Georgia" w:hAnsi="Georgia" w:cs="Georgia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vertAlign w:val="baseline"/>
      <w:lang w:val="pl-PL"/>
    </w:rPr>
  </w:style>
  <w:style w:type="character" w:customStyle="1" w:styleId="WW-BodytextItalicSpacing0pt">
    <w:name w:val="WW-Body text + Italic;Spacing 0 pt"/>
    <w:rsid w:val="00A84050"/>
    <w:rPr>
      <w:rFonts w:ascii="Georgia" w:eastAsia="Georgia" w:hAnsi="Georgia" w:cs="Georgia"/>
      <w:b w:val="0"/>
      <w:bCs w:val="0"/>
      <w:i/>
      <w:iCs/>
      <w:caps w:val="0"/>
      <w:smallCaps w:val="0"/>
      <w:strike w:val="0"/>
      <w:dstrike w:val="0"/>
      <w:color w:val="000000"/>
      <w:spacing w:val="10"/>
      <w:w w:val="100"/>
      <w:position w:val="0"/>
      <w:sz w:val="19"/>
      <w:szCs w:val="19"/>
      <w:u w:val="none"/>
      <w:vertAlign w:val="baseline"/>
    </w:rPr>
  </w:style>
  <w:style w:type="paragraph" w:customStyle="1" w:styleId="Akapitzlist1">
    <w:name w:val="Akapit z listą1"/>
    <w:basedOn w:val="Normalny"/>
    <w:rsid w:val="00A84050"/>
    <w:pPr>
      <w:widowControl w:val="0"/>
      <w:suppressAutoHyphens/>
      <w:spacing w:after="0" w:line="240" w:lineRule="auto"/>
      <w:ind w:left="720"/>
      <w:contextualSpacing/>
    </w:pPr>
    <w:rPr>
      <w:rFonts w:ascii="Times New Roman" w:eastAsia="SimSun" w:hAnsi="Times New Roman" w:cs="Mangal"/>
      <w:kern w:val="2"/>
      <w:sz w:val="24"/>
      <w:szCs w:val="24"/>
      <w:lang w:eastAsia="zh-CN" w:bidi="hi-IN"/>
    </w:rPr>
  </w:style>
  <w:style w:type="paragraph" w:customStyle="1" w:styleId="Bodytext3">
    <w:name w:val="Body text (3)"/>
    <w:basedOn w:val="Normalny"/>
    <w:rsid w:val="00A84050"/>
    <w:pPr>
      <w:widowControl w:val="0"/>
      <w:shd w:val="clear" w:color="auto" w:fill="FFFFFF"/>
      <w:suppressAutoHyphens/>
      <w:spacing w:after="0" w:line="338" w:lineRule="exact"/>
    </w:pPr>
    <w:rPr>
      <w:rFonts w:ascii="Georgia" w:eastAsia="Georgia" w:hAnsi="Georgia" w:cs="Georgia"/>
      <w:b/>
      <w:bCs/>
      <w:color w:val="000000"/>
      <w:kern w:val="2"/>
      <w:sz w:val="19"/>
      <w:szCs w:val="19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sekretariat@zzozwadowice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6E2548-887D-436E-BBFC-257A254CA5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283</TotalTime>
  <Pages>1</Pages>
  <Words>241</Words>
  <Characters>1446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ZZOZ Wadowice</dc:creator>
  <cp:keywords/>
  <dc:description/>
  <cp:lastModifiedBy>ZZOZ_TG Wadowice</cp:lastModifiedBy>
  <cp:revision>32</cp:revision>
  <cp:lastPrinted>2023-04-27T10:11:00Z</cp:lastPrinted>
  <dcterms:created xsi:type="dcterms:W3CDTF">2022-07-27T10:13:00Z</dcterms:created>
  <dcterms:modified xsi:type="dcterms:W3CDTF">2025-07-07T08:08:00Z</dcterms:modified>
</cp:coreProperties>
</file>